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D1132AB" w14:textId="57D19187" w:rsidR="00007BF9" w:rsidRDefault="00007BF9" w:rsidP="00007BF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1DC8C5DB" wp14:editId="35994DC8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BF160E" w14:textId="4BBA1700" w:rsidR="000E1C61" w:rsidRPr="00724296" w:rsidRDefault="000E1C61" w:rsidP="00304FC6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F344CE" w:rsidRPr="00724296">
        <w:rPr>
          <w:rFonts w:ascii="Arial" w:hAnsi="Arial" w:cs="Arial"/>
          <w:b/>
          <w:bCs/>
          <w:sz w:val="22"/>
          <w:szCs w:val="22"/>
        </w:rPr>
        <w:t>1</w:t>
      </w:r>
      <w:r w:rsidR="00CD6E41" w:rsidRPr="00724296">
        <w:rPr>
          <w:rFonts w:ascii="Arial" w:hAnsi="Arial" w:cs="Arial"/>
          <w:b/>
          <w:bCs/>
          <w:sz w:val="22"/>
          <w:szCs w:val="22"/>
        </w:rPr>
        <w:t xml:space="preserve"> </w:t>
      </w:r>
      <w:r w:rsidRPr="00724296">
        <w:rPr>
          <w:rFonts w:ascii="Arial" w:hAnsi="Arial" w:cs="Arial"/>
          <w:b/>
          <w:bCs/>
          <w:sz w:val="22"/>
          <w:szCs w:val="22"/>
        </w:rPr>
        <w:t xml:space="preserve">do SWZ </w:t>
      </w:r>
    </w:p>
    <w:p w14:paraId="11BE0B4E" w14:textId="2F31635B" w:rsidR="000E1C61" w:rsidRPr="00724296" w:rsidRDefault="00426FF0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S.270</w:t>
      </w:r>
      <w:r w:rsidR="00821900">
        <w:rPr>
          <w:rFonts w:ascii="Arial" w:hAnsi="Arial" w:cs="Arial"/>
          <w:bCs/>
          <w:sz w:val="22"/>
          <w:szCs w:val="22"/>
        </w:rPr>
        <w:t>.</w:t>
      </w:r>
      <w:r w:rsidR="007623F6">
        <w:rPr>
          <w:rFonts w:ascii="Arial" w:hAnsi="Arial" w:cs="Arial"/>
          <w:bCs/>
          <w:sz w:val="22"/>
          <w:szCs w:val="22"/>
        </w:rPr>
        <w:t>12</w:t>
      </w:r>
      <w:r w:rsidR="00821900">
        <w:rPr>
          <w:rFonts w:ascii="Arial" w:hAnsi="Arial" w:cs="Arial"/>
          <w:bCs/>
          <w:sz w:val="22"/>
          <w:szCs w:val="22"/>
        </w:rPr>
        <w:t>.</w:t>
      </w:r>
      <w:r>
        <w:rPr>
          <w:rFonts w:ascii="Arial" w:hAnsi="Arial" w:cs="Arial"/>
          <w:bCs/>
          <w:sz w:val="22"/>
          <w:szCs w:val="22"/>
        </w:rPr>
        <w:t>2025</w:t>
      </w:r>
    </w:p>
    <w:p w14:paraId="42C4583F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17A4979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B615F9A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19D7D12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(Nazwa i adres wykonawcy)</w:t>
      </w:r>
    </w:p>
    <w:p w14:paraId="41D416F2" w14:textId="77777777" w:rsidR="000E1C61" w:rsidRPr="00724296" w:rsidRDefault="000E1C61" w:rsidP="00304FC6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0081220D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50401EB" w14:textId="775F1B4A" w:rsidR="000E1C61" w:rsidRPr="00724296" w:rsidRDefault="006145A0" w:rsidP="00304FC6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FORMULARZ </w:t>
      </w:r>
      <w:r w:rsidR="00B627D7" w:rsidRPr="00724296">
        <w:rPr>
          <w:rFonts w:ascii="Arial" w:hAnsi="Arial" w:cs="Arial"/>
          <w:b/>
          <w:bCs/>
          <w:sz w:val="22"/>
          <w:szCs w:val="22"/>
        </w:rPr>
        <w:t>OFERT</w:t>
      </w:r>
      <w:r w:rsidRPr="00724296">
        <w:rPr>
          <w:rFonts w:ascii="Arial" w:hAnsi="Arial" w:cs="Arial"/>
          <w:b/>
          <w:bCs/>
          <w:sz w:val="22"/>
          <w:szCs w:val="22"/>
        </w:rPr>
        <w:t>Y</w:t>
      </w:r>
    </w:p>
    <w:p w14:paraId="35CA933A" w14:textId="77777777" w:rsidR="000E1C61" w:rsidRPr="00724296" w:rsidRDefault="000E1C61" w:rsidP="00304FC6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77EEB04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Skarb Państwa - </w:t>
      </w:r>
      <w:r w:rsidRPr="00724296">
        <w:rPr>
          <w:rFonts w:ascii="Arial" w:hAnsi="Arial" w:cs="Arial"/>
          <w:b/>
          <w:bCs/>
          <w:sz w:val="22"/>
          <w:szCs w:val="22"/>
        </w:rPr>
        <w:tab/>
      </w:r>
    </w:p>
    <w:p w14:paraId="1B0AD538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Państwowe Gospodarstwo Leśne Lasy Państwowe </w:t>
      </w:r>
    </w:p>
    <w:p w14:paraId="09A273E1" w14:textId="4F53942E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Nadleśnictwo </w:t>
      </w:r>
      <w:r w:rsidR="001E6CC4">
        <w:rPr>
          <w:rFonts w:ascii="Arial" w:hAnsi="Arial" w:cs="Arial"/>
          <w:b/>
          <w:bCs/>
          <w:sz w:val="22"/>
          <w:szCs w:val="22"/>
        </w:rPr>
        <w:t>Kłobuck</w:t>
      </w:r>
      <w:r w:rsidRPr="00724296">
        <w:rPr>
          <w:rFonts w:ascii="Arial" w:hAnsi="Arial" w:cs="Arial"/>
          <w:b/>
          <w:bCs/>
          <w:sz w:val="22"/>
          <w:szCs w:val="22"/>
        </w:rPr>
        <w:t xml:space="preserve"> </w:t>
      </w:r>
      <w:r w:rsidRPr="00724296">
        <w:rPr>
          <w:rFonts w:ascii="Arial" w:hAnsi="Arial" w:cs="Arial"/>
          <w:b/>
          <w:bCs/>
          <w:sz w:val="22"/>
          <w:szCs w:val="22"/>
        </w:rPr>
        <w:tab/>
      </w:r>
    </w:p>
    <w:p w14:paraId="2A1F26F9" w14:textId="19A33935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ul. </w:t>
      </w:r>
      <w:r w:rsidR="001E6CC4">
        <w:rPr>
          <w:rFonts w:ascii="Arial" w:hAnsi="Arial" w:cs="Arial"/>
          <w:b/>
          <w:bCs/>
          <w:sz w:val="22"/>
          <w:szCs w:val="22"/>
        </w:rPr>
        <w:t>Zakrzewska 85</w:t>
      </w:r>
      <w:r w:rsidR="00564E2C">
        <w:rPr>
          <w:rFonts w:ascii="Arial" w:hAnsi="Arial" w:cs="Arial"/>
          <w:b/>
          <w:bCs/>
          <w:sz w:val="22"/>
          <w:szCs w:val="22"/>
        </w:rPr>
        <w:t>, 4</w:t>
      </w:r>
      <w:r w:rsidR="001E6CC4">
        <w:rPr>
          <w:rFonts w:ascii="Arial" w:hAnsi="Arial" w:cs="Arial"/>
          <w:b/>
          <w:bCs/>
          <w:sz w:val="22"/>
          <w:szCs w:val="22"/>
        </w:rPr>
        <w:t>2</w:t>
      </w:r>
      <w:r w:rsidR="00564E2C">
        <w:rPr>
          <w:rFonts w:ascii="Arial" w:hAnsi="Arial" w:cs="Arial"/>
          <w:b/>
          <w:bCs/>
          <w:sz w:val="22"/>
          <w:szCs w:val="22"/>
        </w:rPr>
        <w:t>-1</w:t>
      </w:r>
      <w:r w:rsidR="001E6CC4">
        <w:rPr>
          <w:rFonts w:ascii="Arial" w:hAnsi="Arial" w:cs="Arial"/>
          <w:b/>
          <w:bCs/>
          <w:sz w:val="22"/>
          <w:szCs w:val="22"/>
        </w:rPr>
        <w:t>0</w:t>
      </w:r>
      <w:r w:rsidR="00564E2C">
        <w:rPr>
          <w:rFonts w:ascii="Arial" w:hAnsi="Arial" w:cs="Arial"/>
          <w:b/>
          <w:bCs/>
          <w:sz w:val="22"/>
          <w:szCs w:val="22"/>
        </w:rPr>
        <w:t xml:space="preserve">0 </w:t>
      </w:r>
      <w:r w:rsidR="001E6CC4">
        <w:rPr>
          <w:rFonts w:ascii="Arial" w:hAnsi="Arial" w:cs="Arial"/>
          <w:b/>
          <w:bCs/>
          <w:sz w:val="22"/>
          <w:szCs w:val="22"/>
        </w:rPr>
        <w:t>Kłobuck</w:t>
      </w:r>
    </w:p>
    <w:p w14:paraId="47FBAAB5" w14:textId="1CD0CFE7" w:rsidR="00F344CE" w:rsidRPr="00724296" w:rsidRDefault="00F344CE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3C85674" w14:textId="732CAA05" w:rsidR="00F54E9D" w:rsidRPr="00724296" w:rsidRDefault="00B627D7" w:rsidP="00F54E9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Odpowiadając na ogłoszenie o przetargu nieograniczonym na</w:t>
      </w:r>
      <w:r w:rsidR="00564E2C">
        <w:rPr>
          <w:rFonts w:ascii="Arial" w:hAnsi="Arial" w:cs="Arial"/>
          <w:bCs/>
          <w:sz w:val="22"/>
          <w:szCs w:val="22"/>
        </w:rPr>
        <w:t>:</w:t>
      </w:r>
    </w:p>
    <w:p w14:paraId="718E6789" w14:textId="2B2D036E" w:rsidR="00F54E9D" w:rsidRPr="00724296" w:rsidRDefault="00564E2C" w:rsidP="00F54E9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„</w:t>
      </w:r>
      <w:r w:rsidR="00293970" w:rsidRPr="00293970">
        <w:rPr>
          <w:rFonts w:ascii="Arial" w:hAnsi="Arial" w:cs="Arial"/>
          <w:bCs/>
          <w:sz w:val="22"/>
          <w:szCs w:val="22"/>
        </w:rPr>
        <w:t>Opracowanie kompletnej dokumentacji projektowo- kosztorysowej wraz z uzyskaniem wymaganych przepisami ustawy z dnia 7 lipca 1994 r. Prawo budowlane  (</w:t>
      </w:r>
      <w:proofErr w:type="spellStart"/>
      <w:r w:rsidR="00293970" w:rsidRPr="00293970">
        <w:rPr>
          <w:rFonts w:ascii="Arial" w:hAnsi="Arial" w:cs="Arial"/>
          <w:bCs/>
          <w:sz w:val="22"/>
          <w:szCs w:val="22"/>
        </w:rPr>
        <w:t>t.j</w:t>
      </w:r>
      <w:proofErr w:type="spellEnd"/>
      <w:r w:rsidR="00293970" w:rsidRPr="00293970">
        <w:rPr>
          <w:rFonts w:ascii="Arial" w:hAnsi="Arial" w:cs="Arial"/>
          <w:bCs/>
          <w:sz w:val="22"/>
          <w:szCs w:val="22"/>
        </w:rPr>
        <w:t>. Dz.U. z 2025 r. poz. 418 ze zm.) opinii, uzgodnień, decyzji administracyjnych i w razie konieczności pozwoleń wodno-prawnych oraz pełnienie nadzoru autorskiego nad dokumentacją dla zadania: Budowa urządzeń wodnych na terenie Nadleśnictwa Kłobuck</w:t>
      </w:r>
      <w:r w:rsidR="000D0CA5" w:rsidRPr="000D0CA5">
        <w:t xml:space="preserve"> </w:t>
      </w:r>
      <w:r w:rsidR="000D0CA5" w:rsidRPr="000D0CA5">
        <w:rPr>
          <w:rFonts w:ascii="Arial" w:hAnsi="Arial" w:cs="Arial"/>
          <w:bCs/>
          <w:sz w:val="22"/>
          <w:szCs w:val="22"/>
        </w:rPr>
        <w:t>w ramach projektu pn. Kompleksowy projekt adaptacji lasów i leśnictwa do zmian klimatu – mała retencja oraz przeciwdziałanie erozji wodnej na terenach nizinnych – kontynuacja (MRN3)</w:t>
      </w:r>
      <w:r w:rsidR="000D0CA5">
        <w:rPr>
          <w:rFonts w:ascii="Arial" w:hAnsi="Arial" w:cs="Arial"/>
          <w:bCs/>
          <w:sz w:val="22"/>
          <w:szCs w:val="22"/>
        </w:rPr>
        <w:t xml:space="preserve"> </w:t>
      </w:r>
      <w:r w:rsidRPr="00564E2C">
        <w:rPr>
          <w:rFonts w:ascii="Arial" w:hAnsi="Arial" w:cs="Arial"/>
          <w:bCs/>
          <w:sz w:val="22"/>
          <w:szCs w:val="22"/>
        </w:rPr>
        <w:t>”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 </w:t>
      </w:r>
    </w:p>
    <w:p w14:paraId="7F26F391" w14:textId="77777777" w:rsidR="00F54E9D" w:rsidRPr="00724296" w:rsidRDefault="00F54E9D" w:rsidP="00F54E9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144127F" w14:textId="5EAC8C4C" w:rsidR="00B627D7" w:rsidRPr="00724296" w:rsidRDefault="00B627D7" w:rsidP="00B627D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składamy niniejszym ofertę:</w:t>
      </w:r>
    </w:p>
    <w:p w14:paraId="2B864910" w14:textId="77777777" w:rsidR="00B627D7" w:rsidRPr="00724296" w:rsidRDefault="00B627D7" w:rsidP="00B627D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9ADA3C2" w14:textId="1C8F3660" w:rsidR="00B627D7" w:rsidRDefault="00B627D7" w:rsidP="00F30DAA">
      <w:pPr>
        <w:pStyle w:val="Akapitzlist"/>
        <w:numPr>
          <w:ilvl w:val="0"/>
          <w:numId w:val="134"/>
        </w:num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Za wykonanie przedmiotu zamówienia oferujemy następujące wynagrodzenie</w:t>
      </w:r>
      <w:r w:rsidR="001262E5">
        <w:rPr>
          <w:rFonts w:ascii="Arial" w:hAnsi="Arial" w:cs="Arial"/>
          <w:bCs/>
          <w:sz w:val="22"/>
          <w:szCs w:val="22"/>
        </w:rPr>
        <w:t>:</w:t>
      </w:r>
      <w:r w:rsidRPr="00724296">
        <w:rPr>
          <w:rFonts w:ascii="Arial" w:hAnsi="Arial" w:cs="Arial"/>
          <w:bCs/>
          <w:sz w:val="22"/>
          <w:szCs w:val="22"/>
        </w:rPr>
        <w:t xml:space="preserve"> </w:t>
      </w:r>
    </w:p>
    <w:p w14:paraId="042524D8" w14:textId="22039FB4" w:rsidR="00564E2C" w:rsidRDefault="00564E2C" w:rsidP="00564E2C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</w:p>
    <w:p w14:paraId="30F75DB9" w14:textId="0E8471ED" w:rsidR="00564E2C" w:rsidRPr="00411119" w:rsidRDefault="00564E2C" w:rsidP="00564E2C">
      <w:pPr>
        <w:spacing w:before="120"/>
        <w:ind w:left="78"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brutto (wraz z podatkiem VAT): ...................…………………….zł </w:t>
      </w:r>
    </w:p>
    <w:p w14:paraId="1CD34E90" w14:textId="77777777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słownie złotych: ....................................................................................................... </w:t>
      </w:r>
    </w:p>
    <w:p w14:paraId="7179A14F" w14:textId="77777777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w tym podatek VAT (</w:t>
      </w:r>
      <w:r>
        <w:rPr>
          <w:rFonts w:ascii="Arial" w:hAnsi="Arial" w:cs="Arial"/>
          <w:sz w:val="22"/>
          <w:szCs w:val="22"/>
        </w:rPr>
        <w:t>23</w:t>
      </w:r>
      <w:r w:rsidRPr="00411119">
        <w:rPr>
          <w:rFonts w:ascii="Arial" w:hAnsi="Arial" w:cs="Arial"/>
          <w:sz w:val="22"/>
          <w:szCs w:val="22"/>
        </w:rPr>
        <w:t>%)……. .........................................................zł</w:t>
      </w:r>
    </w:p>
    <w:p w14:paraId="622E39F9" w14:textId="77777777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słownie złotych: ....................................................................................................... </w:t>
      </w:r>
    </w:p>
    <w:p w14:paraId="2273036A" w14:textId="77777777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wartość netto: .......................................................................................... zł</w:t>
      </w:r>
    </w:p>
    <w:p w14:paraId="3156B9F3" w14:textId="77777777" w:rsidR="00564E2C" w:rsidRPr="00411119" w:rsidRDefault="00564E2C" w:rsidP="00564E2C">
      <w:pPr>
        <w:spacing w:before="120"/>
        <w:ind w:firstLine="567"/>
        <w:jc w:val="both"/>
        <w:rPr>
          <w:rFonts w:ascii="Arial" w:hAnsi="Arial" w:cs="Arial"/>
          <w:sz w:val="24"/>
          <w:szCs w:val="24"/>
        </w:rPr>
      </w:pPr>
      <w:r w:rsidRPr="00411119">
        <w:rPr>
          <w:rFonts w:ascii="Arial" w:hAnsi="Arial" w:cs="Arial"/>
          <w:sz w:val="22"/>
          <w:szCs w:val="22"/>
        </w:rPr>
        <w:t xml:space="preserve">   słownie złotych: .......................................................................................................</w:t>
      </w:r>
    </w:p>
    <w:p w14:paraId="4B80B79C" w14:textId="7D02610B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b/>
          <w:iCs/>
        </w:rPr>
      </w:pPr>
      <w:r w:rsidRPr="00411119">
        <w:rPr>
          <w:rFonts w:ascii="Arial" w:hAnsi="Arial" w:cs="Arial"/>
          <w:b/>
          <w:iCs/>
        </w:rPr>
        <w:t>w tym</w:t>
      </w:r>
      <w:r>
        <w:rPr>
          <w:rFonts w:ascii="Arial" w:hAnsi="Arial" w:cs="Arial"/>
          <w:b/>
          <w:iCs/>
        </w:rPr>
        <w:t xml:space="preserve"> (z rozbiciem na poszczególne zadania)</w:t>
      </w:r>
      <w:r w:rsidRPr="00411119">
        <w:rPr>
          <w:rFonts w:ascii="Arial" w:hAnsi="Arial" w:cs="Arial"/>
          <w:b/>
          <w:iCs/>
        </w:rPr>
        <w:t>:</w:t>
      </w:r>
    </w:p>
    <w:p w14:paraId="3928C556" w14:textId="69F218F6" w:rsidR="00564E2C" w:rsidRPr="00411119" w:rsidRDefault="00564E2C" w:rsidP="00564E2C">
      <w:pPr>
        <w:pStyle w:val="Akapitzlist"/>
        <w:numPr>
          <w:ilvl w:val="0"/>
          <w:numId w:val="135"/>
        </w:numPr>
        <w:spacing w:before="120"/>
        <w:jc w:val="both"/>
        <w:rPr>
          <w:rFonts w:ascii="Arial" w:hAnsi="Arial" w:cs="Arial"/>
          <w:iCs/>
          <w:sz w:val="22"/>
          <w:szCs w:val="22"/>
        </w:rPr>
      </w:pPr>
      <w:bookmarkStart w:id="0" w:name="_Hlk188429712"/>
      <w:r w:rsidRPr="00411119">
        <w:rPr>
          <w:rFonts w:ascii="Arial" w:hAnsi="Arial" w:cs="Arial"/>
          <w:color w:val="000000"/>
          <w:sz w:val="22"/>
          <w:szCs w:val="22"/>
        </w:rPr>
        <w:t xml:space="preserve">nr zadania </w:t>
      </w:r>
      <w:r>
        <w:rPr>
          <w:rFonts w:ascii="Arial" w:hAnsi="Arial" w:cs="Arial"/>
          <w:color w:val="000000"/>
          <w:sz w:val="22"/>
          <w:szCs w:val="22"/>
        </w:rPr>
        <w:t>–</w:t>
      </w:r>
      <w:r w:rsidRPr="0041111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02-1</w:t>
      </w:r>
      <w:r w:rsidR="001E6CC4">
        <w:rPr>
          <w:rFonts w:ascii="Arial" w:hAnsi="Arial" w:cs="Arial"/>
          <w:color w:val="000000"/>
          <w:sz w:val="22"/>
          <w:szCs w:val="22"/>
        </w:rPr>
        <w:t>2</w:t>
      </w:r>
      <w:r>
        <w:rPr>
          <w:rFonts w:ascii="Arial" w:hAnsi="Arial" w:cs="Arial"/>
          <w:color w:val="000000"/>
          <w:sz w:val="22"/>
          <w:szCs w:val="22"/>
        </w:rPr>
        <w:t>-……………..</w:t>
      </w:r>
    </w:p>
    <w:p w14:paraId="6C273787" w14:textId="7E45EAAC" w:rsidR="00564E2C" w:rsidRPr="00411119" w:rsidRDefault="00564E2C" w:rsidP="00564E2C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            </w:t>
      </w:r>
      <w:r>
        <w:rPr>
          <w:rFonts w:ascii="Arial" w:hAnsi="Arial" w:cs="Arial"/>
          <w:sz w:val="22"/>
          <w:szCs w:val="22"/>
        </w:rPr>
        <w:tab/>
      </w:r>
      <w:r w:rsidRPr="00411119">
        <w:rPr>
          <w:rFonts w:ascii="Arial" w:hAnsi="Arial" w:cs="Arial"/>
          <w:sz w:val="22"/>
          <w:szCs w:val="22"/>
        </w:rPr>
        <w:t>za cenę brutto (wraz z podatkiem VAT): ..............</w:t>
      </w:r>
      <w:r w:rsidR="001262E5" w:rsidRPr="00411119">
        <w:rPr>
          <w:rFonts w:ascii="Arial" w:hAnsi="Arial" w:cs="Arial"/>
          <w:sz w:val="22"/>
          <w:szCs w:val="22"/>
        </w:rPr>
        <w:t xml:space="preserve"> </w:t>
      </w:r>
      <w:r w:rsidRPr="00411119">
        <w:rPr>
          <w:rFonts w:ascii="Arial" w:hAnsi="Arial" w:cs="Arial"/>
          <w:sz w:val="22"/>
          <w:szCs w:val="22"/>
        </w:rPr>
        <w:t xml:space="preserve">…………….zł </w:t>
      </w:r>
    </w:p>
    <w:p w14:paraId="378A143B" w14:textId="4EADD0CB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411119">
        <w:rPr>
          <w:rFonts w:ascii="Arial" w:hAnsi="Arial" w:cs="Arial"/>
          <w:sz w:val="22"/>
          <w:szCs w:val="22"/>
        </w:rPr>
        <w:t xml:space="preserve">słownie złotych: ............................................................ </w:t>
      </w:r>
    </w:p>
    <w:p w14:paraId="4736DB59" w14:textId="77777777" w:rsidR="00564E2C" w:rsidRPr="00411119" w:rsidRDefault="00564E2C" w:rsidP="00564E2C">
      <w:pPr>
        <w:spacing w:before="120"/>
        <w:ind w:left="708"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w tym podatek VAT (</w:t>
      </w:r>
      <w:r>
        <w:rPr>
          <w:rFonts w:ascii="Arial" w:hAnsi="Arial" w:cs="Arial"/>
          <w:sz w:val="22"/>
          <w:szCs w:val="22"/>
        </w:rPr>
        <w:t>23</w:t>
      </w:r>
      <w:r w:rsidRPr="00411119">
        <w:rPr>
          <w:rFonts w:ascii="Arial" w:hAnsi="Arial" w:cs="Arial"/>
          <w:sz w:val="22"/>
          <w:szCs w:val="22"/>
        </w:rPr>
        <w:t>%)……. .........................................................zł</w:t>
      </w:r>
    </w:p>
    <w:p w14:paraId="1E89BCDA" w14:textId="6DD18D50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411119">
        <w:rPr>
          <w:rFonts w:ascii="Arial" w:hAnsi="Arial" w:cs="Arial"/>
          <w:sz w:val="22"/>
          <w:szCs w:val="22"/>
        </w:rPr>
        <w:t xml:space="preserve">słownie złotych: ....................................................................... </w:t>
      </w:r>
    </w:p>
    <w:p w14:paraId="251EB0AB" w14:textId="77777777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411119">
        <w:rPr>
          <w:rFonts w:ascii="Arial" w:hAnsi="Arial" w:cs="Arial"/>
          <w:sz w:val="22"/>
          <w:szCs w:val="22"/>
        </w:rPr>
        <w:t>wartość netto: .......................................................................................... zł</w:t>
      </w:r>
    </w:p>
    <w:p w14:paraId="00128B85" w14:textId="375FC260" w:rsidR="00564E2C" w:rsidRDefault="00564E2C" w:rsidP="00564E2C">
      <w:pPr>
        <w:pStyle w:val="Akapitzlist"/>
        <w:spacing w:before="120"/>
        <w:ind w:left="106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ab/>
      </w:r>
      <w:r w:rsidRPr="00411119">
        <w:rPr>
          <w:rFonts w:ascii="Arial" w:hAnsi="Arial" w:cs="Arial"/>
          <w:sz w:val="22"/>
          <w:szCs w:val="22"/>
        </w:rPr>
        <w:t>słownie złotych: .........................................................................</w:t>
      </w:r>
      <w:bookmarkEnd w:id="0"/>
    </w:p>
    <w:p w14:paraId="3ECF2712" w14:textId="32CA1705" w:rsidR="00564E2C" w:rsidRPr="00411119" w:rsidRDefault="00564E2C" w:rsidP="00564E2C">
      <w:pPr>
        <w:pStyle w:val="Akapitzlist"/>
        <w:numPr>
          <w:ilvl w:val="0"/>
          <w:numId w:val="135"/>
        </w:numPr>
        <w:spacing w:before="120"/>
        <w:jc w:val="both"/>
        <w:rPr>
          <w:rFonts w:ascii="Arial" w:hAnsi="Arial" w:cs="Arial"/>
          <w:iCs/>
          <w:sz w:val="22"/>
          <w:szCs w:val="22"/>
        </w:rPr>
      </w:pPr>
      <w:r w:rsidRPr="00411119">
        <w:rPr>
          <w:rFonts w:ascii="Arial" w:hAnsi="Arial" w:cs="Arial"/>
          <w:color w:val="000000"/>
          <w:sz w:val="22"/>
          <w:szCs w:val="22"/>
        </w:rPr>
        <w:t xml:space="preserve">nr zadania </w:t>
      </w:r>
      <w:r>
        <w:rPr>
          <w:rFonts w:ascii="Arial" w:hAnsi="Arial" w:cs="Arial"/>
          <w:color w:val="000000"/>
          <w:sz w:val="22"/>
          <w:szCs w:val="22"/>
        </w:rPr>
        <w:t>–</w:t>
      </w:r>
      <w:r w:rsidRPr="0041111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02-1</w:t>
      </w:r>
      <w:r w:rsidR="001E6CC4">
        <w:rPr>
          <w:rFonts w:ascii="Arial" w:hAnsi="Arial" w:cs="Arial"/>
          <w:color w:val="000000"/>
          <w:sz w:val="22"/>
          <w:szCs w:val="22"/>
        </w:rPr>
        <w:t>2</w:t>
      </w:r>
      <w:r>
        <w:rPr>
          <w:rFonts w:ascii="Arial" w:hAnsi="Arial" w:cs="Arial"/>
          <w:color w:val="000000"/>
          <w:sz w:val="22"/>
          <w:szCs w:val="22"/>
        </w:rPr>
        <w:t>-……………..</w:t>
      </w:r>
    </w:p>
    <w:p w14:paraId="2C1AAE77" w14:textId="77777777" w:rsidR="00564E2C" w:rsidRPr="00411119" w:rsidRDefault="00564E2C" w:rsidP="00564E2C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</w:t>
      </w:r>
      <w:r>
        <w:rPr>
          <w:rFonts w:ascii="Arial" w:hAnsi="Arial" w:cs="Arial"/>
          <w:sz w:val="22"/>
          <w:szCs w:val="22"/>
        </w:rPr>
        <w:tab/>
      </w:r>
      <w:r w:rsidRPr="00411119">
        <w:rPr>
          <w:rFonts w:ascii="Arial" w:hAnsi="Arial" w:cs="Arial"/>
          <w:sz w:val="22"/>
          <w:szCs w:val="22"/>
        </w:rPr>
        <w:t xml:space="preserve">za cenę brutto (wraz z podatkiem VAT): ...................…………………….zł </w:t>
      </w:r>
    </w:p>
    <w:p w14:paraId="16A3C54E" w14:textId="29CC3F8B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411119">
        <w:rPr>
          <w:rFonts w:ascii="Arial" w:hAnsi="Arial" w:cs="Arial"/>
          <w:sz w:val="22"/>
          <w:szCs w:val="22"/>
        </w:rPr>
        <w:t xml:space="preserve">słownie złotych: .................................................................... </w:t>
      </w:r>
    </w:p>
    <w:p w14:paraId="23D4EC0C" w14:textId="77777777" w:rsidR="00564E2C" w:rsidRPr="00411119" w:rsidRDefault="00564E2C" w:rsidP="00564E2C">
      <w:pPr>
        <w:spacing w:before="120"/>
        <w:ind w:left="708"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w tym podatek VAT (</w:t>
      </w:r>
      <w:r>
        <w:rPr>
          <w:rFonts w:ascii="Arial" w:hAnsi="Arial" w:cs="Arial"/>
          <w:sz w:val="22"/>
          <w:szCs w:val="22"/>
        </w:rPr>
        <w:t>23</w:t>
      </w:r>
      <w:r w:rsidRPr="00411119">
        <w:rPr>
          <w:rFonts w:ascii="Arial" w:hAnsi="Arial" w:cs="Arial"/>
          <w:sz w:val="22"/>
          <w:szCs w:val="22"/>
        </w:rPr>
        <w:t>%)……. .........................................................zł</w:t>
      </w:r>
    </w:p>
    <w:p w14:paraId="3A70505E" w14:textId="3B7C34D6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411119">
        <w:rPr>
          <w:rFonts w:ascii="Arial" w:hAnsi="Arial" w:cs="Arial"/>
          <w:sz w:val="22"/>
          <w:szCs w:val="22"/>
        </w:rPr>
        <w:t xml:space="preserve">słownie złotych: ...................................................................... </w:t>
      </w:r>
    </w:p>
    <w:p w14:paraId="01C7EEFC" w14:textId="77777777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411119">
        <w:rPr>
          <w:rFonts w:ascii="Arial" w:hAnsi="Arial" w:cs="Arial"/>
          <w:sz w:val="22"/>
          <w:szCs w:val="22"/>
        </w:rPr>
        <w:t>wartość netto: .......................................................................................... zł</w:t>
      </w:r>
    </w:p>
    <w:p w14:paraId="6E27DBF0" w14:textId="17E363DB" w:rsidR="00564E2C" w:rsidRDefault="00564E2C" w:rsidP="00564E2C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ab/>
      </w:r>
      <w:r w:rsidRPr="00411119">
        <w:rPr>
          <w:rFonts w:ascii="Arial" w:hAnsi="Arial" w:cs="Arial"/>
          <w:sz w:val="22"/>
          <w:szCs w:val="22"/>
        </w:rPr>
        <w:t>słownie złotych: .......................................................................</w:t>
      </w:r>
    </w:p>
    <w:p w14:paraId="318856B7" w14:textId="77777777" w:rsidR="00293970" w:rsidRDefault="00293970" w:rsidP="00564E2C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</w:p>
    <w:p w14:paraId="0988030F" w14:textId="2150F50D" w:rsidR="00564E2C" w:rsidRDefault="00293970" w:rsidP="00293970">
      <w:pPr>
        <w:pStyle w:val="Akapitzlist"/>
        <w:numPr>
          <w:ilvl w:val="0"/>
          <w:numId w:val="135"/>
        </w:num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… </w:t>
      </w:r>
      <w:r w:rsidR="00567DAE">
        <w:rPr>
          <w:rFonts w:ascii="Arial" w:hAnsi="Arial" w:cs="Arial"/>
          <w:bCs/>
          <w:sz w:val="22"/>
          <w:szCs w:val="22"/>
        </w:rPr>
        <w:t>(Wymienić wszystkie zadania)</w:t>
      </w:r>
    </w:p>
    <w:p w14:paraId="4BBC23AF" w14:textId="77777777" w:rsidR="00564E2C" w:rsidRPr="00724296" w:rsidRDefault="00564E2C" w:rsidP="00564E2C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</w:p>
    <w:p w14:paraId="29452BCC" w14:textId="1F38474D" w:rsidR="00F30DAA" w:rsidRPr="00724296" w:rsidRDefault="00F30DAA" w:rsidP="00293970">
      <w:pPr>
        <w:pStyle w:val="Akapitzlist"/>
        <w:numPr>
          <w:ilvl w:val="0"/>
          <w:numId w:val="134"/>
        </w:num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Oświadczamy </w:t>
      </w:r>
      <w:r w:rsidR="001262E5">
        <w:rPr>
          <w:rFonts w:ascii="Arial" w:hAnsi="Arial" w:cs="Arial"/>
          <w:bCs/>
          <w:sz w:val="22"/>
          <w:szCs w:val="22"/>
        </w:rPr>
        <w:t>że</w:t>
      </w:r>
      <w:r w:rsidRPr="00724296">
        <w:rPr>
          <w:rFonts w:ascii="Arial" w:hAnsi="Arial" w:cs="Arial"/>
          <w:bCs/>
          <w:sz w:val="22"/>
          <w:szCs w:val="22"/>
        </w:rPr>
        <w:t>, osobą która będzie pełnić funkcję Projektanta branży</w:t>
      </w:r>
      <w:r w:rsidR="00724296">
        <w:rPr>
          <w:rFonts w:ascii="Arial" w:hAnsi="Arial" w:cs="Arial"/>
          <w:bCs/>
          <w:sz w:val="22"/>
          <w:szCs w:val="22"/>
        </w:rPr>
        <w:t xml:space="preserve"> </w:t>
      </w:r>
      <w:r w:rsidR="001262E5">
        <w:rPr>
          <w:rFonts w:ascii="Arial" w:hAnsi="Arial" w:cs="Arial"/>
          <w:bCs/>
          <w:sz w:val="22"/>
          <w:szCs w:val="22"/>
        </w:rPr>
        <w:t xml:space="preserve">………… </w:t>
      </w:r>
      <w:r w:rsidR="00564E2C">
        <w:rPr>
          <w:rFonts w:ascii="Arial" w:hAnsi="Arial" w:cs="Arial"/>
          <w:bCs/>
          <w:sz w:val="22"/>
          <w:szCs w:val="22"/>
        </w:rPr>
        <w:t>…………………….</w:t>
      </w:r>
      <w:r w:rsidR="001262E5">
        <w:rPr>
          <w:rFonts w:ascii="Arial" w:hAnsi="Arial" w:cs="Arial"/>
          <w:bCs/>
          <w:sz w:val="22"/>
          <w:szCs w:val="22"/>
        </w:rPr>
        <w:t xml:space="preserve"> </w:t>
      </w:r>
      <w:r w:rsidR="004F2098" w:rsidRPr="004F2098">
        <w:rPr>
          <w:rFonts w:ascii="Arial" w:hAnsi="Arial" w:cs="Arial"/>
          <w:bCs/>
          <w:sz w:val="22"/>
          <w:szCs w:val="22"/>
        </w:rPr>
        <w:t xml:space="preserve">bez ograniczeń </w:t>
      </w:r>
      <w:r w:rsidR="00403CA6">
        <w:rPr>
          <w:rFonts w:ascii="Arial" w:hAnsi="Arial" w:cs="Arial"/>
          <w:bCs/>
          <w:sz w:val="22"/>
          <w:szCs w:val="22"/>
        </w:rPr>
        <w:t>i</w:t>
      </w:r>
      <w:r w:rsidRPr="00724296">
        <w:rPr>
          <w:rFonts w:ascii="Arial" w:hAnsi="Arial" w:cs="Arial"/>
          <w:bCs/>
          <w:sz w:val="22"/>
          <w:szCs w:val="22"/>
        </w:rPr>
        <w:t xml:space="preserve"> uczestniczyć w realizacji zamówienia będzie</w:t>
      </w:r>
      <w:r w:rsidR="001262E5">
        <w:rPr>
          <w:rFonts w:ascii="Arial" w:hAnsi="Arial" w:cs="Arial"/>
          <w:bCs/>
          <w:sz w:val="22"/>
          <w:szCs w:val="22"/>
        </w:rPr>
        <w:t xml:space="preserve"> ………………………………………………………………………….</w:t>
      </w:r>
      <w:r w:rsidR="00724296" w:rsidRPr="00724296">
        <w:rPr>
          <w:rFonts w:ascii="Arial" w:hAnsi="Arial" w:cs="Arial"/>
          <w:bCs/>
          <w:sz w:val="22"/>
          <w:szCs w:val="22"/>
        </w:rPr>
        <w:t xml:space="preserve"> </w:t>
      </w:r>
      <w:r w:rsidRPr="00724296">
        <w:rPr>
          <w:rFonts w:ascii="Arial" w:hAnsi="Arial" w:cs="Arial"/>
          <w:bCs/>
          <w:sz w:val="22"/>
          <w:szCs w:val="22"/>
        </w:rPr>
        <w:t>(imię i nazwisko)</w:t>
      </w:r>
    </w:p>
    <w:p w14:paraId="3163AABA" w14:textId="1B6424DE" w:rsidR="00F30DAA" w:rsidRPr="00724296" w:rsidRDefault="00F30DAA" w:rsidP="00293970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Który</w:t>
      </w:r>
      <w:r w:rsidR="001262E5">
        <w:rPr>
          <w:rFonts w:ascii="Arial" w:hAnsi="Arial" w:cs="Arial"/>
          <w:bCs/>
          <w:sz w:val="22"/>
          <w:szCs w:val="22"/>
        </w:rPr>
        <w:t>/a</w:t>
      </w:r>
      <w:r w:rsidRPr="00724296">
        <w:rPr>
          <w:rFonts w:ascii="Arial" w:hAnsi="Arial" w:cs="Arial"/>
          <w:bCs/>
          <w:sz w:val="22"/>
          <w:szCs w:val="22"/>
        </w:rPr>
        <w:t xml:space="preserve"> posiada doświadczenie - uzyskane w okresie ostatnich 10 lat na stanowisku Projektanta ww</w:t>
      </w:r>
      <w:r w:rsidR="00403CA6">
        <w:rPr>
          <w:rFonts w:ascii="Arial" w:hAnsi="Arial" w:cs="Arial"/>
          <w:bCs/>
          <w:sz w:val="22"/>
          <w:szCs w:val="22"/>
        </w:rPr>
        <w:t>.</w:t>
      </w:r>
      <w:r w:rsidR="007D383F" w:rsidRPr="00724296">
        <w:rPr>
          <w:rFonts w:ascii="Arial" w:hAnsi="Arial" w:cs="Arial"/>
          <w:bCs/>
          <w:sz w:val="22"/>
          <w:szCs w:val="22"/>
        </w:rPr>
        <w:t xml:space="preserve"> branży</w:t>
      </w:r>
      <w:r w:rsidRPr="00724296">
        <w:rPr>
          <w:rFonts w:ascii="Arial" w:hAnsi="Arial" w:cs="Arial"/>
          <w:bCs/>
          <w:sz w:val="22"/>
          <w:szCs w:val="22"/>
        </w:rPr>
        <w:t>, któr</w:t>
      </w:r>
      <w:r w:rsidR="001262E5">
        <w:rPr>
          <w:rFonts w:ascii="Arial" w:hAnsi="Arial" w:cs="Arial"/>
          <w:bCs/>
          <w:sz w:val="22"/>
          <w:szCs w:val="22"/>
        </w:rPr>
        <w:t>y/</w:t>
      </w:r>
      <w:r w:rsidRPr="00724296">
        <w:rPr>
          <w:rFonts w:ascii="Arial" w:hAnsi="Arial" w:cs="Arial"/>
          <w:bCs/>
          <w:sz w:val="22"/>
          <w:szCs w:val="22"/>
        </w:rPr>
        <w:t>a wykona</w:t>
      </w:r>
      <w:r w:rsidR="001262E5">
        <w:rPr>
          <w:rFonts w:ascii="Arial" w:hAnsi="Arial" w:cs="Arial"/>
          <w:bCs/>
          <w:sz w:val="22"/>
          <w:szCs w:val="22"/>
        </w:rPr>
        <w:t>/</w:t>
      </w:r>
      <w:proofErr w:type="spellStart"/>
      <w:r w:rsidRPr="00724296">
        <w:rPr>
          <w:rFonts w:ascii="Arial" w:hAnsi="Arial" w:cs="Arial"/>
          <w:bCs/>
          <w:sz w:val="22"/>
          <w:szCs w:val="22"/>
        </w:rPr>
        <w:t>ła</w:t>
      </w:r>
      <w:proofErr w:type="spellEnd"/>
      <w:r w:rsidRPr="00724296">
        <w:rPr>
          <w:rFonts w:ascii="Arial" w:hAnsi="Arial" w:cs="Arial"/>
          <w:bCs/>
          <w:sz w:val="22"/>
          <w:szCs w:val="22"/>
        </w:rPr>
        <w:t xml:space="preserve"> co najmniej </w:t>
      </w:r>
      <w:r w:rsidR="001262E5">
        <w:rPr>
          <w:rFonts w:ascii="Arial" w:hAnsi="Arial" w:cs="Arial"/>
          <w:bCs/>
          <w:sz w:val="22"/>
          <w:szCs w:val="22"/>
        </w:rPr>
        <w:t xml:space="preserve">………………. </w:t>
      </w:r>
      <w:r w:rsidRPr="00724296">
        <w:rPr>
          <w:rFonts w:ascii="Arial" w:hAnsi="Arial" w:cs="Arial"/>
          <w:bCs/>
          <w:sz w:val="22"/>
          <w:szCs w:val="22"/>
        </w:rPr>
        <w:t>dokumentacj</w:t>
      </w:r>
      <w:r w:rsidR="001262E5">
        <w:rPr>
          <w:rFonts w:ascii="Arial" w:hAnsi="Arial" w:cs="Arial"/>
          <w:bCs/>
          <w:sz w:val="22"/>
          <w:szCs w:val="22"/>
        </w:rPr>
        <w:t>e</w:t>
      </w:r>
      <w:r w:rsidRPr="00724296">
        <w:rPr>
          <w:rFonts w:ascii="Arial" w:hAnsi="Arial" w:cs="Arial"/>
          <w:bCs/>
          <w:sz w:val="22"/>
          <w:szCs w:val="22"/>
        </w:rPr>
        <w:t xml:space="preserve"> projektow</w:t>
      </w:r>
      <w:r w:rsidR="001262E5">
        <w:rPr>
          <w:rFonts w:ascii="Arial" w:hAnsi="Arial" w:cs="Arial"/>
          <w:bCs/>
          <w:sz w:val="22"/>
          <w:szCs w:val="22"/>
        </w:rPr>
        <w:t>e</w:t>
      </w:r>
      <w:r w:rsidRPr="00724296">
        <w:rPr>
          <w:rFonts w:ascii="Arial" w:hAnsi="Arial" w:cs="Arial"/>
          <w:bCs/>
          <w:sz w:val="22"/>
          <w:szCs w:val="22"/>
        </w:rPr>
        <w:t xml:space="preserve"> na podstawie, której uzyskano zgodę na realizację robót budowlanych</w:t>
      </w:r>
      <w:r w:rsidR="004B664D">
        <w:rPr>
          <w:rFonts w:ascii="Arial" w:hAnsi="Arial" w:cs="Arial"/>
          <w:bCs/>
          <w:sz w:val="22"/>
          <w:szCs w:val="22"/>
        </w:rPr>
        <w:t>,</w:t>
      </w:r>
      <w:r w:rsidRPr="00724296">
        <w:rPr>
          <w:rFonts w:ascii="Arial" w:hAnsi="Arial" w:cs="Arial"/>
          <w:bCs/>
          <w:sz w:val="22"/>
          <w:szCs w:val="22"/>
        </w:rPr>
        <w:t xml:space="preserve"> </w:t>
      </w:r>
      <w:r w:rsidR="00564E2C">
        <w:rPr>
          <w:rFonts w:ascii="Arial" w:hAnsi="Arial" w:cs="Arial"/>
          <w:bCs/>
          <w:sz w:val="22"/>
          <w:szCs w:val="22"/>
        </w:rPr>
        <w:t xml:space="preserve">o których mowa w </w:t>
      </w:r>
      <w:r w:rsidR="004B664D">
        <w:rPr>
          <w:rFonts w:ascii="Arial" w:hAnsi="Arial" w:cs="Arial"/>
          <w:b/>
          <w:bCs/>
          <w:sz w:val="22"/>
          <w:szCs w:val="22"/>
        </w:rPr>
        <w:t>rozdziale</w:t>
      </w:r>
      <w:r w:rsidR="008E718F" w:rsidRPr="008E718F">
        <w:rPr>
          <w:rFonts w:ascii="Arial" w:hAnsi="Arial" w:cs="Arial"/>
          <w:b/>
          <w:bCs/>
          <w:sz w:val="22"/>
          <w:szCs w:val="22"/>
        </w:rPr>
        <w:t xml:space="preserve"> 16</w:t>
      </w:r>
      <w:r w:rsidR="004B664D">
        <w:rPr>
          <w:rFonts w:ascii="Arial" w:hAnsi="Arial" w:cs="Arial"/>
          <w:b/>
          <w:bCs/>
          <w:sz w:val="22"/>
          <w:szCs w:val="22"/>
        </w:rPr>
        <w:t xml:space="preserve"> </w:t>
      </w:r>
      <w:r w:rsidR="00564E2C" w:rsidRPr="008E718F">
        <w:rPr>
          <w:rFonts w:ascii="Arial" w:hAnsi="Arial" w:cs="Arial"/>
          <w:b/>
          <w:bCs/>
          <w:sz w:val="22"/>
          <w:szCs w:val="22"/>
        </w:rPr>
        <w:t>SWZ</w:t>
      </w:r>
      <w:r w:rsidR="00B07351" w:rsidRPr="008E718F">
        <w:rPr>
          <w:rFonts w:ascii="Arial" w:hAnsi="Arial" w:cs="Arial"/>
          <w:b/>
          <w:bCs/>
          <w:sz w:val="22"/>
          <w:szCs w:val="22"/>
        </w:rPr>
        <w:t>.</w:t>
      </w:r>
    </w:p>
    <w:p w14:paraId="73528E18" w14:textId="77777777" w:rsidR="007D383F" w:rsidRPr="00724296" w:rsidRDefault="007D383F" w:rsidP="007D383F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</w:p>
    <w:p w14:paraId="5A47DF84" w14:textId="17EDE6ED" w:rsidR="007D383F" w:rsidRPr="00724296" w:rsidRDefault="007D383F" w:rsidP="007623F6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Wykaz wykonanych projektów przez Projektanta, który realizować będzie przedmiot zamówienia</w:t>
      </w:r>
      <w:r w:rsidR="00403CA6">
        <w:rPr>
          <w:rFonts w:ascii="Arial" w:hAnsi="Arial" w:cs="Arial"/>
          <w:bCs/>
          <w:sz w:val="22"/>
          <w:szCs w:val="22"/>
        </w:rPr>
        <w:t>*</w:t>
      </w:r>
      <w:r w:rsidRPr="00724296">
        <w:rPr>
          <w:rFonts w:ascii="Arial" w:hAnsi="Arial" w:cs="Arial"/>
          <w:bCs/>
          <w:sz w:val="22"/>
          <w:szCs w:val="22"/>
        </w:rPr>
        <w:t>:</w:t>
      </w:r>
    </w:p>
    <w:p w14:paraId="491EE8E7" w14:textId="77777777" w:rsidR="007D383F" w:rsidRPr="00724296" w:rsidRDefault="007D383F" w:rsidP="007D383F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W w:w="0" w:type="auto"/>
        <w:tblInd w:w="1068" w:type="dxa"/>
        <w:tblLook w:val="04A0" w:firstRow="1" w:lastRow="0" w:firstColumn="1" w:lastColumn="0" w:noHBand="0" w:noVBand="1"/>
      </w:tblPr>
      <w:tblGrid>
        <w:gridCol w:w="451"/>
        <w:gridCol w:w="2395"/>
        <w:gridCol w:w="2015"/>
        <w:gridCol w:w="1481"/>
        <w:gridCol w:w="1649"/>
      </w:tblGrid>
      <w:tr w:rsidR="007D383F" w:rsidRPr="00724296" w14:paraId="732549B5" w14:textId="77777777" w:rsidTr="00403CA6">
        <w:tc>
          <w:tcPr>
            <w:tcW w:w="487" w:type="dxa"/>
          </w:tcPr>
          <w:p w14:paraId="23CA4674" w14:textId="5F933080" w:rsidR="007D383F" w:rsidRPr="00711334" w:rsidRDefault="007D383F" w:rsidP="00711334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4394" w:type="dxa"/>
          </w:tcPr>
          <w:p w14:paraId="21FD9AC5" w14:textId="33863E22" w:rsidR="007D383F" w:rsidRPr="00711334" w:rsidRDefault="007D383F" w:rsidP="00711334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Nazwa zrealizowanego projektu przez ww</w:t>
            </w:r>
            <w:r w:rsidR="00403CA6"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Projektanta</w:t>
            </w:r>
          </w:p>
        </w:tc>
        <w:tc>
          <w:tcPr>
            <w:tcW w:w="3260" w:type="dxa"/>
          </w:tcPr>
          <w:p w14:paraId="19274E1C" w14:textId="2B866714" w:rsidR="007D383F" w:rsidRPr="00711334" w:rsidRDefault="00403CA6" w:rsidP="00711334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Opis </w:t>
            </w:r>
            <w:r w:rsidR="001262E5" w:rsidRPr="0071133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zadania </w:t>
            </w: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objętego zrealizowanym projektem</w:t>
            </w:r>
          </w:p>
        </w:tc>
        <w:tc>
          <w:tcPr>
            <w:tcW w:w="2175" w:type="dxa"/>
          </w:tcPr>
          <w:p w14:paraId="13EC5A25" w14:textId="074314EB" w:rsidR="007D383F" w:rsidRPr="00711334" w:rsidRDefault="00403CA6" w:rsidP="00711334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Data uzyskania pozwolenia na budowę</w:t>
            </w:r>
          </w:p>
        </w:tc>
        <w:tc>
          <w:tcPr>
            <w:tcW w:w="2645" w:type="dxa"/>
          </w:tcPr>
          <w:p w14:paraId="6D4B0C57" w14:textId="43FCBE9B" w:rsidR="007D383F" w:rsidRPr="00711334" w:rsidRDefault="007D383F" w:rsidP="00711334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Podmiot na rzecz którego zamówienie zostało wykonane</w:t>
            </w:r>
          </w:p>
        </w:tc>
      </w:tr>
      <w:tr w:rsidR="007D383F" w:rsidRPr="00724296" w14:paraId="6444D72F" w14:textId="77777777" w:rsidTr="00403CA6">
        <w:tc>
          <w:tcPr>
            <w:tcW w:w="487" w:type="dxa"/>
          </w:tcPr>
          <w:p w14:paraId="7889985D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51A7327A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1648548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6FE08414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337F1D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2D651219" w14:textId="77777777" w:rsidTr="00403CA6">
        <w:tc>
          <w:tcPr>
            <w:tcW w:w="487" w:type="dxa"/>
          </w:tcPr>
          <w:p w14:paraId="4000145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5E1A425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307129C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005B928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54110E7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4128B3D2" w14:textId="77777777" w:rsidTr="00403CA6">
        <w:tc>
          <w:tcPr>
            <w:tcW w:w="487" w:type="dxa"/>
          </w:tcPr>
          <w:p w14:paraId="19741EA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16C8B0C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2C32A06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2D406EA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BE1D15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2C6F4861" w14:textId="77777777" w:rsidTr="00403CA6">
        <w:tc>
          <w:tcPr>
            <w:tcW w:w="487" w:type="dxa"/>
          </w:tcPr>
          <w:p w14:paraId="5187687D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52C05E2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38E8B05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51C2FAD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01CD04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5A757629" w14:textId="77777777" w:rsidTr="00403CA6">
        <w:tc>
          <w:tcPr>
            <w:tcW w:w="487" w:type="dxa"/>
          </w:tcPr>
          <w:p w14:paraId="44386C2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4399255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653AAEB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174E2F4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2D7772A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5FBCD049" w14:textId="77777777" w:rsidTr="00403CA6">
        <w:tc>
          <w:tcPr>
            <w:tcW w:w="487" w:type="dxa"/>
          </w:tcPr>
          <w:p w14:paraId="6742DD6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0B34C8C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0308618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73913D1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25E1BA8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0343A19" w14:textId="77777777" w:rsidTr="00403CA6">
        <w:tc>
          <w:tcPr>
            <w:tcW w:w="487" w:type="dxa"/>
          </w:tcPr>
          <w:p w14:paraId="698F702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3ECEC77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1DC6C94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6E250A6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E0CE83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E815504" w14:textId="77777777" w:rsidTr="00403CA6">
        <w:tc>
          <w:tcPr>
            <w:tcW w:w="487" w:type="dxa"/>
          </w:tcPr>
          <w:p w14:paraId="1EA5C7E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58F35F8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0BA3CF9A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2660047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C98019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D2059FD" w14:textId="77777777" w:rsidTr="00403CA6">
        <w:tc>
          <w:tcPr>
            <w:tcW w:w="487" w:type="dxa"/>
          </w:tcPr>
          <w:p w14:paraId="42A77AE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2E21F07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6712E03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5A2FA545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70E4305D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04F8E5BF" w14:textId="77777777" w:rsidTr="00403CA6">
        <w:tc>
          <w:tcPr>
            <w:tcW w:w="487" w:type="dxa"/>
          </w:tcPr>
          <w:p w14:paraId="5D29490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13E27C3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72C3FD14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63D0E3D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5FC0DD5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36DA3D5A" w14:textId="77777777" w:rsidTr="00403CA6">
        <w:tc>
          <w:tcPr>
            <w:tcW w:w="487" w:type="dxa"/>
          </w:tcPr>
          <w:p w14:paraId="5B92834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1EC287F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27E7EF45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07D2F54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319262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19DF353" w14:textId="4BCB6658" w:rsidR="00F30DAA" w:rsidRPr="00724296" w:rsidRDefault="007D383F" w:rsidP="007D383F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*  </w:t>
      </w:r>
      <w:r w:rsidRPr="00724296">
        <w:rPr>
          <w:rFonts w:ascii="Arial" w:hAnsi="Arial" w:cs="Arial"/>
          <w:bCs/>
          <w:i/>
          <w:iCs/>
        </w:rPr>
        <w:t>Należy wskazać doświadczenie Projektanta określone postanowieniami punktu 16. SWZ</w:t>
      </w:r>
      <w:r w:rsidRPr="00724296">
        <w:rPr>
          <w:rFonts w:ascii="Arial" w:hAnsi="Arial" w:cs="Arial"/>
          <w:bCs/>
        </w:rPr>
        <w:t xml:space="preserve"> </w:t>
      </w:r>
    </w:p>
    <w:p w14:paraId="033D64F0" w14:textId="77777777" w:rsidR="00F30DAA" w:rsidRPr="00724296" w:rsidRDefault="00F30DAA" w:rsidP="00F30D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827FDE6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3.</w:t>
      </w:r>
      <w:r w:rsidRPr="00724296">
        <w:rPr>
          <w:rFonts w:ascii="Arial" w:hAnsi="Arial" w:cs="Arial"/>
          <w:bCs/>
          <w:sz w:val="22"/>
          <w:szCs w:val="22"/>
        </w:rPr>
        <w:tab/>
        <w:t xml:space="preserve">Informujemy, że wybór oferty </w:t>
      </w:r>
      <w:r w:rsidRPr="00724296">
        <w:rPr>
          <w:rFonts w:ascii="Arial" w:hAnsi="Arial" w:cs="Arial"/>
          <w:b/>
          <w:sz w:val="22"/>
          <w:szCs w:val="22"/>
        </w:rPr>
        <w:t>nie będzie/będzie*</w:t>
      </w:r>
      <w:r w:rsidRPr="00724296">
        <w:rPr>
          <w:rFonts w:ascii="Arial" w:hAnsi="Arial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27AA6611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Wartość ww. towaru lub usługi objętego obowiązkiem podatkowym Zamawiającego bez kwoty podatku od towarów i usług (VAT) wynosi: </w:t>
      </w:r>
      <w:r w:rsidR="004C6F66">
        <w:rPr>
          <w:rFonts w:ascii="Arial" w:hAnsi="Arial" w:cs="Arial"/>
          <w:bCs/>
          <w:sz w:val="22"/>
          <w:szCs w:val="22"/>
        </w:rPr>
        <w:t>………………………………</w:t>
      </w:r>
      <w:r w:rsidRPr="00724296">
        <w:rPr>
          <w:rFonts w:ascii="Arial" w:hAnsi="Arial" w:cs="Arial"/>
          <w:bCs/>
          <w:sz w:val="22"/>
          <w:szCs w:val="22"/>
        </w:rPr>
        <w:t xml:space="preserve"> PLN.</w:t>
      </w:r>
    </w:p>
    <w:p w14:paraId="27D95FCC" w14:textId="6142DB3A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Stawka podatku od towaru i usług (VAT), która zgodnie z naszą wiedzą będzie miała zastosowanie to </w:t>
      </w:r>
      <w:r w:rsidR="007D383F" w:rsidRPr="00724296">
        <w:rPr>
          <w:rFonts w:ascii="Arial" w:hAnsi="Arial" w:cs="Arial"/>
          <w:bCs/>
          <w:sz w:val="22"/>
          <w:szCs w:val="22"/>
        </w:rPr>
        <w:t>………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 %</w:t>
      </w:r>
    </w:p>
    <w:p w14:paraId="593CCD87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4. 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5. 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67EBA2C9" w14:textId="42FC4840" w:rsidR="00BE7B0F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6. </w:t>
      </w:r>
      <w:r w:rsidRPr="00724296">
        <w:rPr>
          <w:rFonts w:ascii="Arial" w:hAnsi="Arial" w:cs="Arial"/>
          <w:bCs/>
          <w:sz w:val="22"/>
          <w:szCs w:val="22"/>
        </w:rPr>
        <w:tab/>
      </w:r>
      <w:r w:rsidR="00BE7B0F">
        <w:rPr>
          <w:rFonts w:ascii="Arial" w:hAnsi="Arial" w:cs="Arial"/>
          <w:bCs/>
          <w:sz w:val="22"/>
          <w:szCs w:val="22"/>
        </w:rPr>
        <w:t xml:space="preserve">(Wypełnić jeśli nazwy podwykonawców są wiadome) </w:t>
      </w:r>
      <w:r w:rsidRPr="00724296">
        <w:rPr>
          <w:rFonts w:ascii="Arial" w:hAnsi="Arial" w:cs="Arial"/>
          <w:bCs/>
          <w:sz w:val="22"/>
          <w:szCs w:val="22"/>
        </w:rPr>
        <w:t>Następujące zakresy rzeczowe wchodzące w przedmiot zamówienia zamierzamy zlecić następującym podwykonawcom</w:t>
      </w:r>
    </w:p>
    <w:p w14:paraId="0FDD0C80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22"/>
        <w:gridCol w:w="4233"/>
      </w:tblGrid>
      <w:tr w:rsidR="001E6C0A" w:rsidRPr="00724296" w14:paraId="34410FB3" w14:textId="77777777" w:rsidTr="00B545F4">
        <w:tc>
          <w:tcPr>
            <w:tcW w:w="6379" w:type="dxa"/>
          </w:tcPr>
          <w:p w14:paraId="466103EA" w14:textId="77777777" w:rsidR="001E6C0A" w:rsidRPr="00724296" w:rsidRDefault="001E6C0A" w:rsidP="00F464B7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Podwykonawca </w:t>
            </w:r>
            <w:r w:rsidRPr="00724296">
              <w:rPr>
                <w:rFonts w:ascii="Arial" w:hAnsi="Arial" w:cs="Arial"/>
                <w:bCs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Pr="00724296" w:rsidRDefault="001E6C0A" w:rsidP="00F464B7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Zakres rzeczowy</w:t>
            </w:r>
            <w:r w:rsidRPr="00724296">
              <w:rPr>
                <w:rFonts w:ascii="Arial" w:hAnsi="Arial" w:cs="Arial"/>
                <w:bCs/>
              </w:rPr>
              <w:br/>
            </w:r>
          </w:p>
        </w:tc>
      </w:tr>
      <w:tr w:rsidR="001E6C0A" w:rsidRPr="00724296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lastRenderedPageBreak/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Pr="00724296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7.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724296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724296">
        <w:rPr>
          <w:rFonts w:ascii="Arial" w:hAnsi="Arial" w:cs="Arial"/>
          <w:bCs/>
          <w:sz w:val="22"/>
          <w:szCs w:val="22"/>
        </w:rPr>
        <w:t>:</w:t>
      </w:r>
    </w:p>
    <w:tbl>
      <w:tblPr>
        <w:tblpPr w:leftFromText="141" w:rightFromText="141" w:vertAnchor="text" w:horzAnchor="margin" w:tblpXSpec="center" w:tblpY="261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528"/>
      </w:tblGrid>
      <w:tr w:rsidR="004C6F66" w:rsidRPr="00724296" w14:paraId="5576DA22" w14:textId="77777777" w:rsidTr="004C6F66">
        <w:trPr>
          <w:trHeight w:val="99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1BA29C96" w14:textId="77777777" w:rsidR="004C6F66" w:rsidRPr="00724296" w:rsidRDefault="004C6F66" w:rsidP="004C6F66">
            <w:pPr>
              <w:spacing w:before="120"/>
              <w:ind w:left="29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Wykonawca wspólnie ubiegający się o udzielenie zamówienia </w:t>
            </w:r>
            <w:r w:rsidRPr="00724296">
              <w:rPr>
                <w:rFonts w:ascii="Arial" w:hAnsi="Arial" w:cs="Arial"/>
                <w:bCs/>
              </w:rPr>
              <w:br/>
              <w:t>(nazwa/firma, adres)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85DE715" w14:textId="77777777" w:rsidR="004C6F66" w:rsidRPr="00724296" w:rsidRDefault="004C6F66" w:rsidP="004C6F66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Zakres zamówienia, który zostanie wykonany przez danego Wykonawcę wspólnie ubiegającego się o udzielenie zamówienia</w:t>
            </w:r>
          </w:p>
        </w:tc>
      </w:tr>
      <w:tr w:rsidR="004C6F66" w:rsidRPr="00724296" w14:paraId="7A9943BD" w14:textId="77777777" w:rsidTr="004C6F66">
        <w:trPr>
          <w:trHeight w:val="7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2B75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10EE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C6F66" w:rsidRPr="00724296" w14:paraId="43A0AC2A" w14:textId="77777777" w:rsidTr="004C6F66">
        <w:trPr>
          <w:trHeight w:val="7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89C39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2C91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C6F66" w:rsidRPr="00724296" w14:paraId="2702C900" w14:textId="77777777" w:rsidTr="004C6F66">
        <w:trPr>
          <w:trHeight w:val="70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999E8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1A2B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C6F66" w:rsidRPr="00724296" w14:paraId="69695E21" w14:textId="77777777" w:rsidTr="004C6F66">
        <w:trPr>
          <w:trHeight w:val="7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5D5A0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1FAE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1E5CA732" w14:textId="77777777" w:rsidR="00B545F4" w:rsidRPr="00724296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  <w:lang w:eastAsia="en-US"/>
        </w:rPr>
      </w:pPr>
    </w:p>
    <w:p w14:paraId="42A6FF2E" w14:textId="77777777" w:rsidR="00A07B06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8. </w:t>
      </w:r>
      <w:r w:rsidRPr="00724296">
        <w:rPr>
          <w:rFonts w:ascii="Arial" w:hAnsi="Arial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Pr="00724296" w:rsidRDefault="001E6C0A" w:rsidP="00FB5578">
      <w:pPr>
        <w:spacing w:before="120"/>
        <w:ind w:left="709" w:hanging="1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24296">
        <w:rPr>
          <w:rFonts w:ascii="Arial" w:hAnsi="Arial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C128527" w14:textId="1B9872F0" w:rsidR="001E6C0A" w:rsidRPr="00724296" w:rsidRDefault="001E6C0A" w:rsidP="00A07B06">
      <w:pPr>
        <w:spacing w:before="120"/>
        <w:ind w:left="709" w:hanging="1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9.</w:t>
      </w:r>
      <w:r w:rsidRPr="00724296">
        <w:rPr>
          <w:rFonts w:ascii="Arial" w:hAnsi="Arial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Pr="00724296" w:rsidRDefault="001E6C0A" w:rsidP="001E6C0A">
      <w:pPr>
        <w:spacing w:before="120"/>
        <w:ind w:left="709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Pr="00724296" w:rsidRDefault="001E6C0A" w:rsidP="001E6C0A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</w:rPr>
        <w:t>10.</w:t>
      </w:r>
      <w:r w:rsidRPr="00724296">
        <w:rPr>
          <w:rFonts w:ascii="Arial" w:hAnsi="Arial" w:cs="Arial"/>
          <w:bCs/>
          <w:sz w:val="22"/>
          <w:szCs w:val="22"/>
        </w:rPr>
        <w:tab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Pr="00724296" w:rsidRDefault="001E6C0A" w:rsidP="001E6C0A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t>11.</w:t>
      </w:r>
      <w:r w:rsidRPr="00724296">
        <w:rPr>
          <w:rFonts w:ascii="Arial" w:hAnsi="Arial" w:cs="Arial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724296" w:rsidRDefault="001E6C0A" w:rsidP="001E6C0A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t>12.</w:t>
      </w:r>
      <w:r w:rsidRPr="00724296">
        <w:rPr>
          <w:rFonts w:ascii="Arial" w:hAnsi="Arial" w:cs="Arial"/>
          <w:sz w:val="22"/>
          <w:szCs w:val="22"/>
          <w:lang w:eastAsia="pl-PL"/>
        </w:rPr>
        <w:tab/>
        <w:t>Oświadczamy, że Wykonawca jest</w:t>
      </w:r>
      <w:r w:rsidR="00787A89" w:rsidRPr="00724296">
        <w:rPr>
          <w:rFonts w:ascii="Arial" w:hAnsi="Arial" w:cs="Arial"/>
          <w:sz w:val="22"/>
          <w:szCs w:val="22"/>
          <w:lang w:eastAsia="pl-PL"/>
        </w:rPr>
        <w:t xml:space="preserve"> (proszę zaznaczyć właściwe)</w:t>
      </w:r>
      <w:r w:rsidRPr="00724296">
        <w:rPr>
          <w:rFonts w:ascii="Arial" w:hAnsi="Arial" w:cs="Arial"/>
          <w:sz w:val="22"/>
          <w:szCs w:val="22"/>
          <w:lang w:eastAsia="pl-PL"/>
        </w:rPr>
        <w:t>:</w:t>
      </w:r>
    </w:p>
    <w:p w14:paraId="70686FED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13.</w:t>
      </w:r>
      <w:r w:rsidRPr="00724296">
        <w:rPr>
          <w:rFonts w:ascii="Arial" w:hAnsi="Arial" w:cs="Arial"/>
          <w:bCs/>
          <w:sz w:val="22"/>
          <w:szCs w:val="22"/>
        </w:rPr>
        <w:tab/>
        <w:t>Załącznikami do niniejszej oferty są:</w:t>
      </w:r>
    </w:p>
    <w:p w14:paraId="582BD0F9" w14:textId="08A5EE89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23FCC29D" w14:textId="7D520801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32C2D8ED" w14:textId="623E927E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7808D868" w14:textId="68596274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17261FDA" w14:textId="77777777" w:rsidR="001E6C0A" w:rsidRPr="00724296" w:rsidRDefault="001E6C0A" w:rsidP="00D3525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CA0B4B4" w14:textId="77777777" w:rsidR="001E6C0A" w:rsidRPr="00724296" w:rsidRDefault="001E6C0A" w:rsidP="001E6C0A">
      <w:pPr>
        <w:spacing w:before="120"/>
        <w:ind w:left="3969"/>
        <w:jc w:val="center"/>
        <w:rPr>
          <w:rFonts w:ascii="Arial" w:hAnsi="Arial" w:cs="Arial"/>
          <w:bCs/>
          <w:sz w:val="22"/>
          <w:szCs w:val="22"/>
        </w:rPr>
      </w:pPr>
      <w:bookmarkStart w:id="1" w:name="_Hlk43743063"/>
      <w:r w:rsidRPr="00724296">
        <w:rPr>
          <w:rFonts w:ascii="Arial" w:hAnsi="Arial" w:cs="Arial"/>
          <w:bCs/>
          <w:sz w:val="22"/>
          <w:szCs w:val="22"/>
        </w:rPr>
        <w:t xml:space="preserve">_________________________________________ </w:t>
      </w:r>
      <w:r w:rsidRPr="00724296">
        <w:rPr>
          <w:rFonts w:ascii="Arial" w:hAnsi="Arial" w:cs="Arial"/>
          <w:bCs/>
          <w:sz w:val="22"/>
          <w:szCs w:val="22"/>
        </w:rPr>
        <w:br/>
      </w:r>
      <w:bookmarkStart w:id="2" w:name="_Hlk43743043"/>
      <w:r w:rsidRPr="00724296">
        <w:rPr>
          <w:rFonts w:ascii="Arial" w:hAnsi="Arial" w:cs="Arial"/>
          <w:bCs/>
          <w:sz w:val="22"/>
          <w:szCs w:val="22"/>
        </w:rPr>
        <w:br/>
        <w:t>(podpis)</w:t>
      </w:r>
    </w:p>
    <w:p w14:paraId="2C41344F" w14:textId="77777777" w:rsidR="001E6C0A" w:rsidRPr="00724296" w:rsidRDefault="001E6C0A" w:rsidP="001E6C0A">
      <w:pPr>
        <w:spacing w:before="120"/>
        <w:rPr>
          <w:rFonts w:ascii="Arial" w:hAnsi="Arial" w:cs="Arial"/>
          <w:bCs/>
          <w:sz w:val="22"/>
          <w:szCs w:val="22"/>
        </w:rPr>
      </w:pPr>
    </w:p>
    <w:p w14:paraId="5C808926" w14:textId="6CBCFA65" w:rsidR="001E6C0A" w:rsidRPr="00724296" w:rsidRDefault="001E6C0A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  <w:bookmarkStart w:id="3" w:name="_Hlk60047166"/>
      <w:r w:rsidRPr="00724296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724296">
        <w:rPr>
          <w:rFonts w:ascii="Arial" w:hAnsi="Arial" w:cs="Arial"/>
          <w:bCs/>
          <w:i/>
          <w:sz w:val="22"/>
          <w:szCs w:val="22"/>
        </w:rPr>
        <w:tab/>
      </w:r>
      <w:r w:rsidRPr="00724296">
        <w:rPr>
          <w:rFonts w:ascii="Arial" w:hAnsi="Arial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724296">
        <w:rPr>
          <w:rFonts w:ascii="Arial" w:hAnsi="Arial" w:cs="Arial"/>
          <w:bCs/>
          <w:i/>
          <w:sz w:val="22"/>
          <w:szCs w:val="22"/>
        </w:rPr>
        <w:br/>
        <w:t>kwalifikowanym podpisem elektronicznym</w:t>
      </w:r>
      <w:bookmarkEnd w:id="2"/>
      <w:r w:rsidRPr="00724296">
        <w:rPr>
          <w:rFonts w:ascii="Arial" w:hAnsi="Arial" w:cs="Arial"/>
          <w:bCs/>
          <w:i/>
          <w:sz w:val="22"/>
          <w:szCs w:val="22"/>
        </w:rPr>
        <w:t>)</w:t>
      </w:r>
    </w:p>
    <w:p w14:paraId="28DEDB6B" w14:textId="6FB0A766" w:rsidR="00A07B06" w:rsidRPr="00724296" w:rsidRDefault="00A07B06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p w14:paraId="6712D430" w14:textId="77777777" w:rsidR="00A07B06" w:rsidRPr="00724296" w:rsidRDefault="00A07B06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Pr="00724296" w:rsidRDefault="001E6C0A" w:rsidP="001E6C0A">
      <w:pPr>
        <w:spacing w:before="120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* - niepotrzebne skreślić </w:t>
      </w:r>
    </w:p>
    <w:sectPr w:rsidR="001E6C0A" w:rsidRPr="00724296" w:rsidSect="001262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 w:code="9"/>
      <w:pgMar w:top="1386" w:right="1418" w:bottom="11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3D3E4" w14:textId="77777777" w:rsidR="005B4D82" w:rsidRDefault="005B4D82">
      <w:r>
        <w:separator/>
      </w:r>
    </w:p>
  </w:endnote>
  <w:endnote w:type="continuationSeparator" w:id="0">
    <w:p w14:paraId="57A71FBD" w14:textId="77777777" w:rsidR="005B4D82" w:rsidRDefault="005B4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095B6402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426FF0">
      <w:rPr>
        <w:rFonts w:ascii="Cambria" w:hAnsi="Cambria"/>
        <w:noProof/>
      </w:rPr>
      <w:t>5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15D827" w14:textId="77777777" w:rsidR="005B4D82" w:rsidRDefault="005B4D82">
      <w:r>
        <w:separator/>
      </w:r>
    </w:p>
  </w:footnote>
  <w:footnote w:type="continuationSeparator" w:id="0">
    <w:p w14:paraId="607550D2" w14:textId="77777777" w:rsidR="005B4D82" w:rsidRDefault="005B4D82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26B17"/>
    <w:multiLevelType w:val="hybridMultilevel"/>
    <w:tmpl w:val="E2D0D4B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35E67"/>
    <w:multiLevelType w:val="hybridMultilevel"/>
    <w:tmpl w:val="5148CB96"/>
    <w:lvl w:ilvl="0" w:tplc="D3421D7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0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1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3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4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5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8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9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0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1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3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4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9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4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08416315">
    <w:abstractNumId w:val="2"/>
  </w:num>
  <w:num w:numId="2" w16cid:durableId="108933778">
    <w:abstractNumId w:val="9"/>
  </w:num>
  <w:num w:numId="3" w16cid:durableId="2125801294">
    <w:abstractNumId w:val="10"/>
  </w:num>
  <w:num w:numId="4" w16cid:durableId="1030230648">
    <w:abstractNumId w:val="130"/>
  </w:num>
  <w:num w:numId="5" w16cid:durableId="1464152695">
    <w:abstractNumId w:val="108"/>
  </w:num>
  <w:num w:numId="6" w16cid:durableId="1393893953">
    <w:abstractNumId w:val="120"/>
  </w:num>
  <w:num w:numId="7" w16cid:durableId="2127969855">
    <w:abstractNumId w:val="60"/>
  </w:num>
  <w:num w:numId="8" w16cid:durableId="55668518">
    <w:abstractNumId w:val="89"/>
  </w:num>
  <w:num w:numId="9" w16cid:durableId="1483690210">
    <w:abstractNumId w:val="63"/>
  </w:num>
  <w:num w:numId="10" w16cid:durableId="1485852208">
    <w:abstractNumId w:val="0"/>
  </w:num>
  <w:num w:numId="11" w16cid:durableId="1577548602">
    <w:abstractNumId w:val="92"/>
  </w:num>
  <w:num w:numId="12" w16cid:durableId="1395161150">
    <w:abstractNumId w:val="85"/>
  </w:num>
  <w:num w:numId="13" w16cid:durableId="121917014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28247907">
    <w:abstractNumId w:val="122"/>
    <w:lvlOverride w:ilvl="0">
      <w:startOverride w:val="1"/>
    </w:lvlOverride>
  </w:num>
  <w:num w:numId="15" w16cid:durableId="1806697703">
    <w:abstractNumId w:val="110"/>
    <w:lvlOverride w:ilvl="0">
      <w:startOverride w:val="1"/>
    </w:lvlOverride>
  </w:num>
  <w:num w:numId="16" w16cid:durableId="1704866964">
    <w:abstractNumId w:val="88"/>
    <w:lvlOverride w:ilvl="0">
      <w:startOverride w:val="1"/>
    </w:lvlOverride>
  </w:num>
  <w:num w:numId="17" w16cid:durableId="2130968817">
    <w:abstractNumId w:val="110"/>
  </w:num>
  <w:num w:numId="18" w16cid:durableId="1586453067">
    <w:abstractNumId w:val="88"/>
  </w:num>
  <w:num w:numId="19" w16cid:durableId="346059847">
    <w:abstractNumId w:val="57"/>
  </w:num>
  <w:num w:numId="20" w16cid:durableId="323513916">
    <w:abstractNumId w:val="102"/>
  </w:num>
  <w:num w:numId="21" w16cid:durableId="661814044">
    <w:abstractNumId w:val="41"/>
  </w:num>
  <w:num w:numId="22" w16cid:durableId="1083526501">
    <w:abstractNumId w:val="69"/>
  </w:num>
  <w:num w:numId="23" w16cid:durableId="242615555">
    <w:abstractNumId w:val="58"/>
  </w:num>
  <w:num w:numId="24" w16cid:durableId="1293365944">
    <w:abstractNumId w:val="105"/>
  </w:num>
  <w:num w:numId="25" w16cid:durableId="632296944">
    <w:abstractNumId w:val="124"/>
  </w:num>
  <w:num w:numId="26" w16cid:durableId="428627182">
    <w:abstractNumId w:val="36"/>
  </w:num>
  <w:num w:numId="27" w16cid:durableId="1542941323">
    <w:abstractNumId w:val="95"/>
  </w:num>
  <w:num w:numId="28" w16cid:durableId="1706055858">
    <w:abstractNumId w:val="39"/>
  </w:num>
  <w:num w:numId="29" w16cid:durableId="892934251">
    <w:abstractNumId w:val="117"/>
  </w:num>
  <w:num w:numId="30" w16cid:durableId="96944708">
    <w:abstractNumId w:val="107"/>
  </w:num>
  <w:num w:numId="31" w16cid:durableId="312877237">
    <w:abstractNumId w:val="112"/>
  </w:num>
  <w:num w:numId="32" w16cid:durableId="1420786830">
    <w:abstractNumId w:val="86"/>
  </w:num>
  <w:num w:numId="33" w16cid:durableId="684986786">
    <w:abstractNumId w:val="79"/>
  </w:num>
  <w:num w:numId="34" w16cid:durableId="1588031015">
    <w:abstractNumId w:val="99"/>
  </w:num>
  <w:num w:numId="35" w16cid:durableId="466506646">
    <w:abstractNumId w:val="72"/>
  </w:num>
  <w:num w:numId="36" w16cid:durableId="1541432617">
    <w:abstractNumId w:val="144"/>
  </w:num>
  <w:num w:numId="37" w16cid:durableId="67315848">
    <w:abstractNumId w:val="78"/>
  </w:num>
  <w:num w:numId="38" w16cid:durableId="221908448">
    <w:abstractNumId w:val="37"/>
  </w:num>
  <w:num w:numId="39" w16cid:durableId="2103597698">
    <w:abstractNumId w:val="135"/>
  </w:num>
  <w:num w:numId="40" w16cid:durableId="1530803511">
    <w:abstractNumId w:val="129"/>
  </w:num>
  <w:num w:numId="41" w16cid:durableId="711199471">
    <w:abstractNumId w:val="121"/>
  </w:num>
  <w:num w:numId="42" w16cid:durableId="1845170745">
    <w:abstractNumId w:val="49"/>
  </w:num>
  <w:num w:numId="43" w16cid:durableId="408578505">
    <w:abstractNumId w:val="81"/>
  </w:num>
  <w:num w:numId="44" w16cid:durableId="1395199640">
    <w:abstractNumId w:val="55"/>
  </w:num>
  <w:num w:numId="45" w16cid:durableId="2104765581">
    <w:abstractNumId w:val="136"/>
  </w:num>
  <w:num w:numId="46" w16cid:durableId="573591234">
    <w:abstractNumId w:val="8"/>
  </w:num>
  <w:num w:numId="47" w16cid:durableId="1480730407">
    <w:abstractNumId w:val="11"/>
  </w:num>
  <w:num w:numId="48" w16cid:durableId="1769957538">
    <w:abstractNumId w:val="12"/>
  </w:num>
  <w:num w:numId="49" w16cid:durableId="2053995446">
    <w:abstractNumId w:val="15"/>
  </w:num>
  <w:num w:numId="50" w16cid:durableId="1292322833">
    <w:abstractNumId w:val="18"/>
  </w:num>
  <w:num w:numId="51" w16cid:durableId="381753151">
    <w:abstractNumId w:val="20"/>
  </w:num>
  <w:num w:numId="52" w16cid:durableId="2053377797">
    <w:abstractNumId w:val="21"/>
  </w:num>
  <w:num w:numId="53" w16cid:durableId="123693530">
    <w:abstractNumId w:val="24"/>
  </w:num>
  <w:num w:numId="54" w16cid:durableId="10232357">
    <w:abstractNumId w:val="25"/>
  </w:num>
  <w:num w:numId="55" w16cid:durableId="260188906">
    <w:abstractNumId w:val="26"/>
  </w:num>
  <w:num w:numId="56" w16cid:durableId="892809646">
    <w:abstractNumId w:val="27"/>
  </w:num>
  <w:num w:numId="57" w16cid:durableId="747387172">
    <w:abstractNumId w:val="28"/>
  </w:num>
  <w:num w:numId="58" w16cid:durableId="400950575">
    <w:abstractNumId w:val="29"/>
  </w:num>
  <w:num w:numId="59" w16cid:durableId="1540894109">
    <w:abstractNumId w:val="30"/>
  </w:num>
  <w:num w:numId="60" w16cid:durableId="170531741">
    <w:abstractNumId w:val="31"/>
  </w:num>
  <w:num w:numId="61" w16cid:durableId="631903768">
    <w:abstractNumId w:val="32"/>
  </w:num>
  <w:num w:numId="62" w16cid:durableId="779373093">
    <w:abstractNumId w:val="33"/>
  </w:num>
  <w:num w:numId="63" w16cid:durableId="1826704097">
    <w:abstractNumId w:val="34"/>
  </w:num>
  <w:num w:numId="64" w16cid:durableId="1180847956">
    <w:abstractNumId w:val="103"/>
  </w:num>
  <w:num w:numId="65" w16cid:durableId="1047409635">
    <w:abstractNumId w:val="68"/>
  </w:num>
  <w:num w:numId="66" w16cid:durableId="1623026595">
    <w:abstractNumId w:val="73"/>
  </w:num>
  <w:num w:numId="67" w16cid:durableId="1986201644">
    <w:abstractNumId w:val="106"/>
  </w:num>
  <w:num w:numId="68" w16cid:durableId="1899391735">
    <w:abstractNumId w:val="47"/>
  </w:num>
  <w:num w:numId="69" w16cid:durableId="364988599">
    <w:abstractNumId w:val="141"/>
  </w:num>
  <w:num w:numId="70" w16cid:durableId="1212693695">
    <w:abstractNumId w:val="140"/>
  </w:num>
  <w:num w:numId="71" w16cid:durableId="60638485">
    <w:abstractNumId w:val="90"/>
  </w:num>
  <w:num w:numId="72" w16cid:durableId="1608804525">
    <w:abstractNumId w:val="80"/>
  </w:num>
  <w:num w:numId="73" w16cid:durableId="1793089040">
    <w:abstractNumId w:val="83"/>
  </w:num>
  <w:num w:numId="74" w16cid:durableId="1964921012">
    <w:abstractNumId w:val="65"/>
  </w:num>
  <w:num w:numId="75" w16cid:durableId="851842465">
    <w:abstractNumId w:val="71"/>
  </w:num>
  <w:num w:numId="76" w16cid:durableId="1144006535">
    <w:abstractNumId w:val="116"/>
  </w:num>
  <w:num w:numId="77" w16cid:durableId="105391830">
    <w:abstractNumId w:val="98"/>
  </w:num>
  <w:num w:numId="78" w16cid:durableId="1667826152">
    <w:abstractNumId w:val="143"/>
  </w:num>
  <w:num w:numId="79" w16cid:durableId="1412235886">
    <w:abstractNumId w:val="132"/>
  </w:num>
  <w:num w:numId="80" w16cid:durableId="2094431035">
    <w:abstractNumId w:val="109"/>
  </w:num>
  <w:num w:numId="81" w16cid:durableId="74057091">
    <w:abstractNumId w:val="119"/>
  </w:num>
  <w:num w:numId="82" w16cid:durableId="1922448828">
    <w:abstractNumId w:val="142"/>
  </w:num>
  <w:num w:numId="83" w16cid:durableId="1261336637">
    <w:abstractNumId w:val="82"/>
  </w:num>
  <w:num w:numId="84" w16cid:durableId="1257909156">
    <w:abstractNumId w:val="104"/>
  </w:num>
  <w:num w:numId="85" w16cid:durableId="2024699748">
    <w:abstractNumId w:val="94"/>
  </w:num>
  <w:num w:numId="86" w16cid:durableId="452402080">
    <w:abstractNumId w:val="93"/>
  </w:num>
  <w:num w:numId="87" w16cid:durableId="285278508">
    <w:abstractNumId w:val="138"/>
  </w:num>
  <w:num w:numId="88" w16cid:durableId="228154157">
    <w:abstractNumId w:val="54"/>
  </w:num>
  <w:num w:numId="89" w16cid:durableId="1711303064">
    <w:abstractNumId w:val="67"/>
  </w:num>
  <w:num w:numId="90" w16cid:durableId="939870442">
    <w:abstractNumId w:val="97"/>
  </w:num>
  <w:num w:numId="91" w16cid:durableId="1765687479">
    <w:abstractNumId w:val="56"/>
  </w:num>
  <w:num w:numId="92" w16cid:durableId="348719299">
    <w:abstractNumId w:val="75"/>
  </w:num>
  <w:num w:numId="93" w16cid:durableId="1763453054">
    <w:abstractNumId w:val="64"/>
  </w:num>
  <w:num w:numId="94" w16cid:durableId="968823929">
    <w:abstractNumId w:val="40"/>
  </w:num>
  <w:num w:numId="95" w16cid:durableId="2011369222">
    <w:abstractNumId w:val="127"/>
  </w:num>
  <w:num w:numId="96" w16cid:durableId="1780837529">
    <w:abstractNumId w:val="111"/>
  </w:num>
  <w:num w:numId="97" w16cid:durableId="2096434578">
    <w:abstractNumId w:val="74"/>
  </w:num>
  <w:num w:numId="98" w16cid:durableId="1958901791">
    <w:abstractNumId w:val="59"/>
  </w:num>
  <w:num w:numId="99" w16cid:durableId="872764059">
    <w:abstractNumId w:val="76"/>
  </w:num>
  <w:num w:numId="100" w16cid:durableId="2083722804">
    <w:abstractNumId w:val="126"/>
  </w:num>
  <w:num w:numId="101" w16cid:durableId="1069765058">
    <w:abstractNumId w:val="139"/>
  </w:num>
  <w:num w:numId="102" w16cid:durableId="802429905">
    <w:abstractNumId w:val="123"/>
  </w:num>
  <w:num w:numId="103" w16cid:durableId="1478113568">
    <w:abstractNumId w:val="115"/>
  </w:num>
  <w:num w:numId="104" w16cid:durableId="852648410">
    <w:abstractNumId w:val="91"/>
  </w:num>
  <w:num w:numId="105" w16cid:durableId="306934411">
    <w:abstractNumId w:val="48"/>
  </w:num>
  <w:num w:numId="106" w16cid:durableId="7606552">
    <w:abstractNumId w:val="113"/>
  </w:num>
  <w:num w:numId="107" w16cid:durableId="120853289">
    <w:abstractNumId w:val="38"/>
  </w:num>
  <w:num w:numId="108" w16cid:durableId="336809525">
    <w:abstractNumId w:val="52"/>
  </w:num>
  <w:num w:numId="109" w16cid:durableId="986519765">
    <w:abstractNumId w:val="42"/>
  </w:num>
  <w:num w:numId="110" w16cid:durableId="809328514">
    <w:abstractNumId w:val="137"/>
  </w:num>
  <w:num w:numId="111" w16cid:durableId="2126922693">
    <w:abstractNumId w:val="100"/>
  </w:num>
  <w:num w:numId="112" w16cid:durableId="1480079094">
    <w:abstractNumId w:val="62"/>
  </w:num>
  <w:num w:numId="113" w16cid:durableId="1061561291">
    <w:abstractNumId w:val="114"/>
  </w:num>
  <w:num w:numId="114" w16cid:durableId="1586650622">
    <w:abstractNumId w:val="128"/>
  </w:num>
  <w:num w:numId="115" w16cid:durableId="1067917399">
    <w:abstractNumId w:val="46"/>
  </w:num>
  <w:num w:numId="116" w16cid:durableId="1886142454">
    <w:abstractNumId w:val="101"/>
  </w:num>
  <w:num w:numId="117" w16cid:durableId="331833880">
    <w:abstractNumId w:val="44"/>
  </w:num>
  <w:num w:numId="118" w16cid:durableId="1415591319">
    <w:abstractNumId w:val="133"/>
  </w:num>
  <w:num w:numId="119" w16cid:durableId="146820064">
    <w:abstractNumId w:val="51"/>
  </w:num>
  <w:num w:numId="120" w16cid:durableId="167529387">
    <w:abstractNumId w:val="1"/>
  </w:num>
  <w:num w:numId="121" w16cid:durableId="534925679">
    <w:abstractNumId w:val="3"/>
  </w:num>
  <w:num w:numId="122" w16cid:durableId="714894051">
    <w:abstractNumId w:val="84"/>
  </w:num>
  <w:num w:numId="123" w16cid:durableId="1724020619">
    <w:abstractNumId w:val="87"/>
  </w:num>
  <w:num w:numId="124" w16cid:durableId="110173418">
    <w:abstractNumId w:val="134"/>
  </w:num>
  <w:num w:numId="125" w16cid:durableId="1294941610">
    <w:abstractNumId w:val="53"/>
  </w:num>
  <w:num w:numId="126" w16cid:durableId="2001037009">
    <w:abstractNumId w:val="43"/>
  </w:num>
  <w:num w:numId="127" w16cid:durableId="847136155">
    <w:abstractNumId w:val="50"/>
  </w:num>
  <w:num w:numId="128" w16cid:durableId="1392843643">
    <w:abstractNumId w:val="66"/>
  </w:num>
  <w:num w:numId="129" w16cid:durableId="1073966764">
    <w:abstractNumId w:val="45"/>
  </w:num>
  <w:num w:numId="130" w16cid:durableId="1891259339">
    <w:abstractNumId w:val="131"/>
  </w:num>
  <w:num w:numId="131" w16cid:durableId="2020353655">
    <w:abstractNumId w:val="125"/>
  </w:num>
  <w:num w:numId="132" w16cid:durableId="831868861">
    <w:abstractNumId w:val="96"/>
  </w:num>
  <w:num w:numId="133" w16cid:durableId="591277143">
    <w:abstractNumId w:val="77"/>
  </w:num>
  <w:num w:numId="134" w16cid:durableId="2103798606">
    <w:abstractNumId w:val="118"/>
  </w:num>
  <w:num w:numId="135" w16cid:durableId="1713725467">
    <w:abstractNumId w:val="70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07BF9"/>
    <w:rsid w:val="0001042D"/>
    <w:rsid w:val="00011C75"/>
    <w:rsid w:val="0001289D"/>
    <w:rsid w:val="00015128"/>
    <w:rsid w:val="000153E5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124"/>
    <w:rsid w:val="000741F9"/>
    <w:rsid w:val="000756BE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32D"/>
    <w:rsid w:val="000C55A6"/>
    <w:rsid w:val="000C5993"/>
    <w:rsid w:val="000C7379"/>
    <w:rsid w:val="000D0B9D"/>
    <w:rsid w:val="000D0CA5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2E5"/>
    <w:rsid w:val="00126835"/>
    <w:rsid w:val="00126963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04D7"/>
    <w:rsid w:val="001510FB"/>
    <w:rsid w:val="0015245F"/>
    <w:rsid w:val="001543F5"/>
    <w:rsid w:val="001558DB"/>
    <w:rsid w:val="00155FA6"/>
    <w:rsid w:val="00156D8D"/>
    <w:rsid w:val="00156EB0"/>
    <w:rsid w:val="001572A9"/>
    <w:rsid w:val="0016138E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18B1"/>
    <w:rsid w:val="001E2729"/>
    <w:rsid w:val="001E2E4F"/>
    <w:rsid w:val="001E334C"/>
    <w:rsid w:val="001E3CF4"/>
    <w:rsid w:val="001E6C0A"/>
    <w:rsid w:val="001E6CC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970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AE1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6DF6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CA6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6FF0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2477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5CC6"/>
    <w:rsid w:val="004A6DB8"/>
    <w:rsid w:val="004A7A64"/>
    <w:rsid w:val="004A7CBC"/>
    <w:rsid w:val="004B2FB6"/>
    <w:rsid w:val="004B31A6"/>
    <w:rsid w:val="004B664D"/>
    <w:rsid w:val="004C092F"/>
    <w:rsid w:val="004C099B"/>
    <w:rsid w:val="004C1B87"/>
    <w:rsid w:val="004C5E37"/>
    <w:rsid w:val="004C6F66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4947"/>
    <w:rsid w:val="004E5479"/>
    <w:rsid w:val="004E5856"/>
    <w:rsid w:val="004E6915"/>
    <w:rsid w:val="004E74E0"/>
    <w:rsid w:val="004F2098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3F85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E2C"/>
    <w:rsid w:val="00566245"/>
    <w:rsid w:val="0056719D"/>
    <w:rsid w:val="005671C6"/>
    <w:rsid w:val="00567DAE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D82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59AC"/>
    <w:rsid w:val="00676705"/>
    <w:rsid w:val="006774DF"/>
    <w:rsid w:val="00680460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46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1334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296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23F6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83F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1C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1900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18F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09A9"/>
    <w:rsid w:val="009618D7"/>
    <w:rsid w:val="009618EE"/>
    <w:rsid w:val="0096289B"/>
    <w:rsid w:val="0096413A"/>
    <w:rsid w:val="0096424E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BA3"/>
    <w:rsid w:val="00AA3E41"/>
    <w:rsid w:val="00AA5021"/>
    <w:rsid w:val="00AB05FA"/>
    <w:rsid w:val="00AB0C55"/>
    <w:rsid w:val="00AB1013"/>
    <w:rsid w:val="00AB1DD7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351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0F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1007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4BC5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2D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560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1A4"/>
    <w:rsid w:val="00E94389"/>
    <w:rsid w:val="00E94D4E"/>
    <w:rsid w:val="00E965F0"/>
    <w:rsid w:val="00EA3623"/>
    <w:rsid w:val="00EA45E8"/>
    <w:rsid w:val="00EA4899"/>
    <w:rsid w:val="00EA5703"/>
    <w:rsid w:val="00EA7261"/>
    <w:rsid w:val="00EB0D2D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0DAA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4E9D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86CA5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5CA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60E3C-8C60-46ED-BACE-D2EC4B34C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1494</Words>
  <Characters>8966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10440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Justyna Brzęczek</cp:lastModifiedBy>
  <cp:revision>17</cp:revision>
  <cp:lastPrinted>2022-06-27T10:12:00Z</cp:lastPrinted>
  <dcterms:created xsi:type="dcterms:W3CDTF">2025-05-22T11:33:00Z</dcterms:created>
  <dcterms:modified xsi:type="dcterms:W3CDTF">2025-12-03T12:04:00Z</dcterms:modified>
</cp:coreProperties>
</file>